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Look w:val="01E0" w:firstRow="1" w:lastRow="1" w:firstColumn="1" w:lastColumn="1" w:noHBand="0" w:noVBand="0"/>
      </w:tblPr>
      <w:tblGrid>
        <w:gridCol w:w="5103"/>
        <w:gridCol w:w="4820"/>
      </w:tblGrid>
      <w:tr w:rsidR="00DE7BED" w:rsidRPr="00C561F7" w:rsidTr="0065336A">
        <w:trPr>
          <w:trHeight w:val="369"/>
        </w:trPr>
        <w:tc>
          <w:tcPr>
            <w:tcW w:w="5103" w:type="dxa"/>
          </w:tcPr>
          <w:p w:rsidR="00DE7BED" w:rsidRPr="00DD3F9F" w:rsidRDefault="00DE7BED" w:rsidP="008C363A">
            <w:pPr>
              <w:tabs>
                <w:tab w:val="left" w:pos="4606"/>
              </w:tabs>
              <w:ind w:right="353"/>
              <w:rPr>
                <w:rFonts w:ascii="Times New Roman" w:hAnsi="Times New Roman"/>
                <w:sz w:val="24"/>
                <w:lang w:val="en-US"/>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65336A">
        <w:trPr>
          <w:trHeight w:val="369"/>
        </w:trPr>
        <w:tc>
          <w:tcPr>
            <w:tcW w:w="5103" w:type="dxa"/>
          </w:tcPr>
          <w:p w:rsidR="00DE7BED" w:rsidRPr="00C561F7" w:rsidRDefault="00DE7BED" w:rsidP="008C363A">
            <w:pPr>
              <w:ind w:right="-72"/>
              <w:rPr>
                <w:rFonts w:ascii="Times New Roman" w:hAnsi="Times New Roman"/>
                <w:sz w:val="24"/>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65336A">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175289">
            <w:pPr>
              <w:jc w:val="right"/>
              <w:rPr>
                <w:rFonts w:ascii="Times New Roman" w:hAnsi="Times New Roman"/>
                <w:sz w:val="24"/>
              </w:rPr>
            </w:pPr>
            <w:r w:rsidRPr="00C561F7">
              <w:rPr>
                <w:rFonts w:ascii="Times New Roman" w:hAnsi="Times New Roman"/>
                <w:sz w:val="24"/>
              </w:rPr>
              <w:t xml:space="preserve">Протокол  № </w:t>
            </w:r>
            <w:r w:rsidR="00175289">
              <w:rPr>
                <w:rFonts w:ascii="Times New Roman" w:hAnsi="Times New Roman"/>
                <w:sz w:val="24"/>
              </w:rPr>
              <w:t>169</w:t>
            </w:r>
          </w:p>
        </w:tc>
      </w:tr>
      <w:tr w:rsidR="00DE7BED" w:rsidRPr="00C561F7" w:rsidTr="0065336A">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175289">
            <w:pPr>
              <w:jc w:val="right"/>
              <w:rPr>
                <w:rFonts w:ascii="Times New Roman" w:hAnsi="Times New Roman"/>
                <w:sz w:val="24"/>
              </w:rPr>
            </w:pPr>
            <w:r w:rsidRPr="00C561F7">
              <w:rPr>
                <w:rFonts w:ascii="Times New Roman" w:hAnsi="Times New Roman"/>
                <w:sz w:val="24"/>
              </w:rPr>
              <w:t>«</w:t>
            </w:r>
            <w:r w:rsidR="00175289">
              <w:rPr>
                <w:rFonts w:ascii="Times New Roman" w:hAnsi="Times New Roman"/>
                <w:sz w:val="24"/>
              </w:rPr>
              <w:t>03</w:t>
            </w:r>
            <w:r w:rsidRPr="00C561F7">
              <w:rPr>
                <w:rFonts w:ascii="Times New Roman" w:hAnsi="Times New Roman"/>
                <w:sz w:val="24"/>
              </w:rPr>
              <w:t xml:space="preserve">» </w:t>
            </w:r>
            <w:r w:rsidR="00175289">
              <w:rPr>
                <w:rFonts w:ascii="Times New Roman" w:hAnsi="Times New Roman"/>
                <w:sz w:val="24"/>
              </w:rPr>
              <w:t xml:space="preserve">сентября 2018 </w:t>
            </w:r>
            <w:r w:rsidRPr="00C561F7">
              <w:rPr>
                <w:rFonts w:ascii="Times New Roman" w:hAnsi="Times New Roman"/>
                <w:sz w:val="24"/>
              </w:rPr>
              <w:t>г.</w:t>
            </w:r>
          </w:p>
        </w:tc>
      </w:tr>
    </w:tbl>
    <w:p w:rsidR="00DE7BED" w:rsidRDefault="00A03AA2" w:rsidP="00DE7BED">
      <w:pPr>
        <w:rPr>
          <w:rFonts w:ascii="Times New Roman" w:hAnsi="Times New Roman"/>
          <w:sz w:val="24"/>
        </w:rPr>
      </w:pPr>
      <w:r w:rsidRPr="00C561F7">
        <w:rPr>
          <w:rFonts w:ascii="Times New Roman" w:hAnsi="Times New Roman"/>
          <w:sz w:val="24"/>
        </w:rPr>
        <w:t>ПДО №</w:t>
      </w:r>
      <w:r w:rsidR="005D3F09">
        <w:rPr>
          <w:rFonts w:ascii="Times New Roman" w:hAnsi="Times New Roman"/>
          <w:sz w:val="24"/>
          <w:lang w:val="en-US"/>
        </w:rPr>
        <w:t xml:space="preserve"> </w:t>
      </w:r>
      <w:r w:rsidR="00F749D1">
        <w:rPr>
          <w:rFonts w:ascii="Times New Roman" w:hAnsi="Times New Roman"/>
          <w:sz w:val="24"/>
          <w:lang w:val="en-US"/>
        </w:rPr>
        <w:t>455</w:t>
      </w:r>
      <w:r w:rsidRPr="00C561F7">
        <w:rPr>
          <w:rFonts w:ascii="Times New Roman" w:hAnsi="Times New Roman"/>
          <w:sz w:val="24"/>
        </w:rPr>
        <w:t>-К</w:t>
      </w:r>
      <w:r w:rsidR="00A60107">
        <w:rPr>
          <w:rFonts w:ascii="Times New Roman" w:hAnsi="Times New Roman"/>
          <w:sz w:val="24"/>
        </w:rPr>
        <w:t>Р</w:t>
      </w:r>
      <w:r w:rsidRPr="00C561F7">
        <w:rPr>
          <w:rFonts w:ascii="Times New Roman" w:hAnsi="Times New Roman"/>
          <w:sz w:val="24"/>
        </w:rPr>
        <w:t>-201</w:t>
      </w:r>
      <w:r w:rsidR="00030E43">
        <w:rPr>
          <w:rFonts w:ascii="Times New Roman" w:hAnsi="Times New Roman"/>
          <w:sz w:val="24"/>
          <w:lang w:val="en-US"/>
        </w:rPr>
        <w:t>8</w:t>
      </w:r>
      <w:r w:rsidRPr="00C561F7">
        <w:rPr>
          <w:rFonts w:ascii="Times New Roman" w:hAnsi="Times New Roman"/>
          <w:sz w:val="24"/>
        </w:rPr>
        <w:t xml:space="preserve"> от </w:t>
      </w:r>
      <w:r w:rsidR="00175289">
        <w:rPr>
          <w:rFonts w:ascii="Times New Roman" w:hAnsi="Times New Roman"/>
          <w:sz w:val="24"/>
        </w:rPr>
        <w:t>03.09.2018 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w:t>
      </w:r>
      <w:r w:rsidR="00DD3F9F">
        <w:rPr>
          <w:rFonts w:ascii="Times New Roman" w:hAnsi="Times New Roman"/>
          <w:sz w:val="24"/>
        </w:rPr>
        <w:t xml:space="preserve"> </w:t>
      </w:r>
      <w:r w:rsidR="00DD6FF6" w:rsidRPr="00DD6FF6">
        <w:rPr>
          <w:rFonts w:ascii="Times New Roman" w:hAnsi="Times New Roman"/>
          <w:b/>
          <w:sz w:val="24"/>
        </w:rPr>
        <w:t>«</w:t>
      </w:r>
      <w:r w:rsidR="00A60107">
        <w:rPr>
          <w:rFonts w:ascii="Times New Roman" w:hAnsi="Times New Roman"/>
          <w:b/>
          <w:sz w:val="24"/>
        </w:rPr>
        <w:t>Определение причин образования отложений на установке изомеризации фр. С5-С6 (Изомалк-2), проведение анализов отложений, подготовка рекомендаций по исключению либо снижению их образования</w:t>
      </w:r>
      <w:r w:rsidR="00DD6FF6" w:rsidRPr="00DD6FF6">
        <w:rPr>
          <w:rFonts w:ascii="Times New Roman" w:hAnsi="Times New Roman"/>
          <w:b/>
          <w:sz w:val="24"/>
        </w:rPr>
        <w:t>»</w:t>
      </w:r>
      <w:r w:rsidR="0063533A" w:rsidRPr="0063533A">
        <w:rPr>
          <w:rFonts w:ascii="Times New Roman" w:hAnsi="Times New Roman"/>
          <w:sz w:val="24"/>
        </w:rPr>
        <w:t xml:space="preserve"> в соответствии с выдаваемым Заказчиком Техническим заданием</w:t>
      </w:r>
      <w:r w:rsidR="008A095F" w:rsidRPr="0063533A">
        <w:rPr>
          <w:rFonts w:ascii="Times New Roman" w:hAnsi="Times New Roman"/>
          <w:sz w:val="24"/>
        </w:rPr>
        <w:t>.</w:t>
      </w:r>
    </w:p>
    <w:p w:rsidR="0063533A" w:rsidRDefault="0063533A" w:rsidP="003679E5">
      <w:pPr>
        <w:ind w:firstLine="567"/>
        <w:jc w:val="both"/>
        <w:rPr>
          <w:rFonts w:ascii="Times New Roman" w:hAnsi="Times New Roman"/>
          <w:sz w:val="24"/>
        </w:rPr>
      </w:pPr>
      <w:r w:rsidRPr="0063533A">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Предложением о заключении договора (Форма </w:t>
      </w:r>
      <w:r>
        <w:rPr>
          <w:rFonts w:ascii="Times New Roman" w:hAnsi="Times New Roman"/>
          <w:sz w:val="24"/>
        </w:rPr>
        <w:t>№3</w:t>
      </w:r>
      <w:r w:rsidRPr="0063533A">
        <w:rPr>
          <w:rFonts w:ascii="Times New Roman" w:hAnsi="Times New Roman"/>
          <w:sz w:val="24"/>
        </w:rPr>
        <w:t xml:space="preserve">) при выполнении Требований к предмету оферты (Форма </w:t>
      </w:r>
      <w:r>
        <w:rPr>
          <w:rFonts w:ascii="Times New Roman" w:hAnsi="Times New Roman"/>
          <w:sz w:val="24"/>
        </w:rPr>
        <w:t>1</w:t>
      </w:r>
      <w:r w:rsidRPr="0063533A">
        <w:rPr>
          <w:rFonts w:ascii="Times New Roman" w:hAnsi="Times New Roman"/>
          <w:sz w:val="24"/>
        </w:rPr>
        <w:t>): минимальная стоимость работ, соответствие сроков выполнения работ условиям, предложенным заказчиком и проч.).</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F749D1" w:rsidRPr="00F749D1" w:rsidRDefault="00F749D1" w:rsidP="00DE7BED">
      <w:pPr>
        <w:ind w:firstLine="720"/>
        <w:jc w:val="both"/>
        <w:rPr>
          <w:rFonts w:ascii="Times New Roman" w:hAnsi="Times New Roman"/>
          <w:sz w:val="24"/>
        </w:rPr>
      </w:pPr>
      <w:r w:rsidRPr="00F749D1">
        <w:rPr>
          <w:rFonts w:ascii="Times New Roman" w:hAnsi="Times New Roman"/>
          <w:sz w:val="24"/>
        </w:rPr>
        <w:t xml:space="preserve">Условия проекта Договора (Форма 4)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63533A">
        <w:rPr>
          <w:rFonts w:ascii="Times New Roman" w:hAnsi="Times New Roman" w:cs="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w:t>
      </w:r>
      <w:r w:rsidR="00525528" w:rsidRPr="0063533A">
        <w:rPr>
          <w:rFonts w:ascii="Times New Roman" w:hAnsi="Times New Roman" w:cs="Times New Roman"/>
          <w:sz w:val="24"/>
          <w:szCs w:val="24"/>
        </w:rPr>
        <w:t>Форм</w:t>
      </w:r>
      <w:r w:rsidR="00B826A3" w:rsidRPr="0063533A">
        <w:rPr>
          <w:rFonts w:ascii="Times New Roman" w:hAnsi="Times New Roman" w:cs="Times New Roman"/>
          <w:sz w:val="24"/>
          <w:szCs w:val="24"/>
        </w:rPr>
        <w:t>а</w:t>
      </w:r>
      <w:r w:rsidR="00586130" w:rsidRPr="0063533A">
        <w:rPr>
          <w:rFonts w:ascii="Times New Roman" w:hAnsi="Times New Roman" w:cs="Times New Roman"/>
          <w:sz w:val="24"/>
          <w:szCs w:val="24"/>
        </w:rPr>
        <w:t xml:space="preserve"> №1</w:t>
      </w:r>
      <w:r w:rsidRPr="0063533A">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w:t>
      </w:r>
      <w:r w:rsidRPr="0063533A">
        <w:rPr>
          <w:rFonts w:ascii="Times New Roman" w:hAnsi="Times New Roman" w:cs="Times New Roman"/>
          <w:sz w:val="24"/>
          <w:szCs w:val="24"/>
        </w:rPr>
        <w:t>. Оповещение содержит информацию о том, по каким из критериев, указанных в требованиях к предмету оферты (</w:t>
      </w:r>
      <w:r w:rsidR="00525528" w:rsidRPr="0063533A">
        <w:rPr>
          <w:rFonts w:ascii="Times New Roman" w:hAnsi="Times New Roman" w:cs="Times New Roman"/>
          <w:sz w:val="24"/>
          <w:szCs w:val="24"/>
        </w:rPr>
        <w:t>Форма</w:t>
      </w:r>
      <w:r w:rsidR="00062D43" w:rsidRPr="0063533A">
        <w:rPr>
          <w:rFonts w:ascii="Times New Roman" w:hAnsi="Times New Roman" w:cs="Times New Roman"/>
          <w:sz w:val="24"/>
          <w:szCs w:val="24"/>
        </w:rPr>
        <w:t xml:space="preserve"> № 1</w:t>
      </w:r>
      <w:r w:rsidRPr="0063533A">
        <w:rPr>
          <w:rFonts w:ascii="Times New Roman" w:hAnsi="Times New Roman" w:cs="Times New Roman"/>
          <w:sz w:val="24"/>
          <w:szCs w:val="24"/>
        </w:rPr>
        <w:t>),</w:t>
      </w:r>
      <w:r w:rsidRPr="00C561F7">
        <w:rPr>
          <w:rFonts w:ascii="Times New Roman" w:hAnsi="Times New Roman" w:cs="Times New Roman"/>
          <w:sz w:val="24"/>
          <w:szCs w:val="24"/>
        </w:rPr>
        <w:t xml:space="preserve">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5E79A3" w:rsidRPr="005E79A3">
        <w:rPr>
          <w:rFonts w:ascii="Times New Roman" w:hAnsi="Times New Roman" w:cs="Times New Roman"/>
          <w:color w:val="FF0000"/>
          <w:sz w:val="24"/>
          <w:szCs w:val="24"/>
        </w:rPr>
        <w:t xml:space="preserve"> </w:t>
      </w:r>
      <w:r w:rsidR="005E79A3" w:rsidRPr="005E79A3">
        <w:rPr>
          <w:rFonts w:ascii="Times New Roman" w:hAnsi="Times New Roman" w:cs="Times New Roman"/>
          <w:sz w:val="24"/>
          <w:szCs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D3F9F" w:rsidRPr="0063533A" w:rsidRDefault="00DD3F9F" w:rsidP="00DE7BED">
      <w:pPr>
        <w:ind w:firstLine="720"/>
        <w:jc w:val="both"/>
        <w:rPr>
          <w:rFonts w:ascii="Times New Roman" w:hAnsi="Times New Roman"/>
          <w:b/>
          <w:sz w:val="24"/>
        </w:rPr>
      </w:pPr>
      <w:r w:rsidRPr="0063533A">
        <w:rPr>
          <w:rFonts w:ascii="Times New Roman" w:hAnsi="Times New Roman"/>
          <w:b/>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749D1" w:rsidRPr="00F749D1">
        <w:rPr>
          <w:rFonts w:ascii="Times New Roman" w:hAnsi="Times New Roman"/>
          <w:b/>
          <w:sz w:val="24"/>
        </w:rPr>
        <w:t>21</w:t>
      </w:r>
      <w:r w:rsidR="00F749D1">
        <w:rPr>
          <w:rFonts w:ascii="Times New Roman" w:hAnsi="Times New Roman"/>
          <w:b/>
          <w:sz w:val="24"/>
        </w:rPr>
        <w:t xml:space="preserve"> но</w:t>
      </w:r>
      <w:r w:rsidR="00DD6FF6">
        <w:rPr>
          <w:rFonts w:ascii="Times New Roman" w:hAnsi="Times New Roman"/>
          <w:b/>
          <w:sz w:val="24"/>
        </w:rPr>
        <w:t>ября</w:t>
      </w:r>
      <w:r w:rsidR="007A3D32">
        <w:rPr>
          <w:rFonts w:ascii="Times New Roman" w:hAnsi="Times New Roman"/>
          <w:b/>
          <w:sz w:val="24"/>
        </w:rPr>
        <w:t xml:space="preserve"> </w:t>
      </w:r>
      <w:r w:rsidR="00230908" w:rsidRPr="00C561F7">
        <w:rPr>
          <w:rFonts w:ascii="Times New Roman" w:hAnsi="Times New Roman"/>
          <w:b/>
          <w:sz w:val="24"/>
        </w:rPr>
        <w:t>201</w:t>
      </w:r>
      <w:r w:rsidR="00DD3F9F">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B6508E" w:rsidRPr="00A82D8C" w:rsidRDefault="00DE7BED" w:rsidP="0065336A">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A82D8C" w:rsidRPr="00B6508E" w:rsidRDefault="00DD3F9F" w:rsidP="0065336A">
      <w:pPr>
        <w:pStyle w:val="a6"/>
        <w:numPr>
          <w:ilvl w:val="0"/>
          <w:numId w:val="2"/>
        </w:numPr>
        <w:tabs>
          <w:tab w:val="left" w:pos="1418"/>
        </w:tabs>
        <w:spacing w:before="60"/>
        <w:ind w:left="1418" w:hanging="341"/>
        <w:contextualSpacing w:val="0"/>
        <w:jc w:val="both"/>
        <w:rPr>
          <w:rFonts w:ascii="Times New Roman" w:hAnsi="Times New Roman"/>
          <w:sz w:val="24"/>
        </w:rPr>
      </w:pPr>
      <w:r>
        <w:rPr>
          <w:rFonts w:ascii="Times New Roman" w:hAnsi="Times New Roman"/>
          <w:sz w:val="24"/>
        </w:rPr>
        <w:t xml:space="preserve">Подписанный </w:t>
      </w:r>
      <w:r w:rsidR="00A60107">
        <w:rPr>
          <w:rFonts w:ascii="Times New Roman" w:hAnsi="Times New Roman"/>
          <w:sz w:val="24"/>
        </w:rPr>
        <w:t xml:space="preserve">проект </w:t>
      </w:r>
      <w:r>
        <w:rPr>
          <w:rFonts w:ascii="Times New Roman" w:hAnsi="Times New Roman"/>
          <w:sz w:val="24"/>
        </w:rPr>
        <w:t>договор</w:t>
      </w:r>
      <w:r w:rsidR="00A60107">
        <w:rPr>
          <w:rFonts w:ascii="Times New Roman" w:hAnsi="Times New Roman"/>
          <w:sz w:val="24"/>
        </w:rPr>
        <w:t>а</w:t>
      </w:r>
      <w:r>
        <w:rPr>
          <w:rFonts w:ascii="Times New Roman" w:hAnsi="Times New Roman"/>
          <w:sz w:val="24"/>
        </w:rPr>
        <w:t xml:space="preserve"> (Форма №4 к настоящему ПДО) с Приложениями к нему (без указания стоимости работ), подписанные и скрепленные печатью организации в редакции Заказчика;</w:t>
      </w:r>
    </w:p>
    <w:p w:rsidR="00FA157F" w:rsidRPr="00FA157F" w:rsidRDefault="00FA157F" w:rsidP="0065336A">
      <w:pPr>
        <w:pStyle w:val="a6"/>
        <w:numPr>
          <w:ilvl w:val="0"/>
          <w:numId w:val="2"/>
        </w:numPr>
        <w:spacing w:before="60"/>
        <w:rPr>
          <w:rFonts w:ascii="Times New Roman" w:hAnsi="Times New Roman"/>
          <w:sz w:val="24"/>
        </w:rPr>
      </w:pPr>
      <w:r w:rsidRPr="00FA157F">
        <w:rPr>
          <w:rFonts w:ascii="Times New Roman" w:hAnsi="Times New Roman"/>
          <w:sz w:val="24"/>
        </w:rPr>
        <w:t>Перечень аффилированных организаций (Форма № 5 к настоящему ПДО);</w:t>
      </w:r>
    </w:p>
    <w:p w:rsidR="00FA157F" w:rsidRPr="00FA157F" w:rsidRDefault="00FA157F" w:rsidP="0065336A">
      <w:pPr>
        <w:numPr>
          <w:ilvl w:val="0"/>
          <w:numId w:val="2"/>
        </w:numPr>
        <w:spacing w:before="60"/>
        <w:jc w:val="both"/>
        <w:rPr>
          <w:rFonts w:ascii="Times New Roman" w:hAnsi="Times New Roman"/>
          <w:sz w:val="24"/>
        </w:rPr>
      </w:pPr>
      <w:r w:rsidRPr="00FA157F">
        <w:rPr>
          <w:rFonts w:ascii="Times New Roman" w:hAnsi="Times New Roman"/>
          <w:sz w:val="24"/>
        </w:rPr>
        <w:t>Справка о заключенных и выполненных</w:t>
      </w:r>
      <w:r w:rsidR="00286307" w:rsidRPr="00286307">
        <w:rPr>
          <w:rFonts w:ascii="Times New Roman" w:hAnsi="Times New Roman"/>
          <w:sz w:val="24"/>
        </w:rPr>
        <w:t xml:space="preserve"> </w:t>
      </w:r>
      <w:r w:rsidR="00286307">
        <w:rPr>
          <w:rFonts w:ascii="Times New Roman" w:hAnsi="Times New Roman"/>
          <w:sz w:val="24"/>
        </w:rPr>
        <w:t>аналогичных</w:t>
      </w:r>
      <w:r w:rsidRPr="00FA157F">
        <w:rPr>
          <w:rFonts w:ascii="Times New Roman" w:hAnsi="Times New Roman"/>
          <w:sz w:val="24"/>
        </w:rPr>
        <w:t xml:space="preserve"> договорах </w:t>
      </w:r>
      <w:r w:rsidR="004A5FD4">
        <w:rPr>
          <w:rFonts w:ascii="Times New Roman" w:hAnsi="Times New Roman"/>
          <w:sz w:val="24"/>
        </w:rPr>
        <w:t xml:space="preserve">по исследованию отложений и определению причин их образования на технологических установках НПЗ </w:t>
      </w:r>
      <w:r w:rsidRPr="0063533A">
        <w:rPr>
          <w:rFonts w:ascii="Times New Roman" w:hAnsi="Times New Roman"/>
          <w:sz w:val="24"/>
        </w:rPr>
        <w:t xml:space="preserve">за последние </w:t>
      </w:r>
      <w:r w:rsidR="0063533A" w:rsidRPr="0063533A">
        <w:rPr>
          <w:rFonts w:ascii="Times New Roman" w:hAnsi="Times New Roman"/>
          <w:sz w:val="24"/>
        </w:rPr>
        <w:t>10</w:t>
      </w:r>
      <w:r w:rsidRPr="0063533A">
        <w:rPr>
          <w:rFonts w:ascii="Times New Roman" w:hAnsi="Times New Roman"/>
          <w:sz w:val="24"/>
        </w:rPr>
        <w:t xml:space="preserve"> лет,</w:t>
      </w:r>
      <w:r w:rsidRPr="00FA157F">
        <w:rPr>
          <w:rFonts w:ascii="Times New Roman" w:hAnsi="Times New Roman"/>
          <w:sz w:val="24"/>
        </w:rPr>
        <w:t xml:space="preserve"> </w:t>
      </w:r>
      <w:r w:rsidR="00DD6FF6">
        <w:rPr>
          <w:rFonts w:ascii="Times New Roman" w:hAnsi="Times New Roman"/>
          <w:sz w:val="24"/>
        </w:rPr>
        <w:t>(</w:t>
      </w:r>
      <w:r w:rsidRPr="00FA157F">
        <w:rPr>
          <w:rFonts w:ascii="Times New Roman" w:hAnsi="Times New Roman"/>
          <w:sz w:val="24"/>
        </w:rPr>
        <w:t>Форма № 6 к настоящему ПДО), за подписью уполномоченного лица и печатью участника закупки;</w:t>
      </w:r>
    </w:p>
    <w:p w:rsidR="00491B16" w:rsidRPr="004A5FD4" w:rsidRDefault="00491B16" w:rsidP="0065336A">
      <w:pPr>
        <w:pStyle w:val="a6"/>
        <w:numPr>
          <w:ilvl w:val="0"/>
          <w:numId w:val="2"/>
        </w:numPr>
        <w:tabs>
          <w:tab w:val="left" w:pos="1418"/>
        </w:tabs>
        <w:spacing w:before="60"/>
        <w:contextualSpacing w:val="0"/>
        <w:jc w:val="both"/>
        <w:rPr>
          <w:rFonts w:ascii="Times New Roman" w:hAnsi="Times New Roman"/>
          <w:iCs/>
          <w:sz w:val="24"/>
        </w:rPr>
      </w:pPr>
      <w:r w:rsidRPr="00491B16">
        <w:rPr>
          <w:rFonts w:ascii="Times New Roman" w:hAnsi="Times New Roman"/>
          <w:bCs/>
          <w:iCs/>
          <w:sz w:val="24"/>
        </w:rPr>
        <w:lastRenderedPageBreak/>
        <w:t xml:space="preserve">Справка о наличии </w:t>
      </w:r>
      <w:r w:rsidR="004A5FD4" w:rsidRPr="0063533A">
        <w:rPr>
          <w:rFonts w:ascii="Times New Roman" w:hAnsi="Times New Roman"/>
          <w:bCs/>
          <w:iCs/>
          <w:sz w:val="24"/>
        </w:rPr>
        <w:t>специалистов</w:t>
      </w:r>
      <w:r w:rsidR="004A5FD4">
        <w:rPr>
          <w:rFonts w:ascii="Times New Roman" w:hAnsi="Times New Roman"/>
          <w:bCs/>
          <w:iCs/>
          <w:sz w:val="24"/>
        </w:rPr>
        <w:t xml:space="preserve"> в штате предприятия</w:t>
      </w:r>
      <w:r w:rsidR="0063533A">
        <w:rPr>
          <w:rFonts w:ascii="Times New Roman" w:hAnsi="Times New Roman"/>
          <w:bCs/>
          <w:iCs/>
          <w:sz w:val="24"/>
        </w:rPr>
        <w:t xml:space="preserve"> соответствующих профилю</w:t>
      </w:r>
      <w:r w:rsidR="00286307">
        <w:rPr>
          <w:rFonts w:ascii="Times New Roman" w:hAnsi="Times New Roman"/>
          <w:bCs/>
          <w:iCs/>
          <w:sz w:val="24"/>
        </w:rPr>
        <w:t xml:space="preserve"> договора</w:t>
      </w:r>
      <w:r w:rsidR="0063533A">
        <w:rPr>
          <w:rFonts w:ascii="Times New Roman" w:hAnsi="Times New Roman"/>
          <w:bCs/>
          <w:iCs/>
          <w:sz w:val="24"/>
        </w:rPr>
        <w:t xml:space="preserve"> </w:t>
      </w:r>
      <w:r w:rsidR="00C76EC7">
        <w:rPr>
          <w:rFonts w:ascii="Times New Roman" w:hAnsi="Times New Roman"/>
          <w:bCs/>
          <w:iCs/>
          <w:sz w:val="24"/>
        </w:rPr>
        <w:t>для выполнения работ по предмету закупки, не задействованных на период выполнения данных работ на других объектах</w:t>
      </w:r>
      <w:r w:rsidRPr="00491B16">
        <w:rPr>
          <w:rFonts w:ascii="Times New Roman" w:hAnsi="Times New Roman"/>
          <w:bCs/>
          <w:iCs/>
          <w:sz w:val="24"/>
        </w:rPr>
        <w:t xml:space="preserve"> (</w:t>
      </w:r>
      <w:r w:rsidR="0021789D">
        <w:rPr>
          <w:rFonts w:ascii="Times New Roman" w:hAnsi="Times New Roman"/>
          <w:bCs/>
          <w:iCs/>
          <w:sz w:val="24"/>
        </w:rPr>
        <w:t>Форма</w:t>
      </w:r>
      <w:r w:rsidR="007F54D3">
        <w:rPr>
          <w:rFonts w:ascii="Times New Roman" w:hAnsi="Times New Roman"/>
          <w:bCs/>
          <w:iCs/>
          <w:sz w:val="24"/>
        </w:rPr>
        <w:t xml:space="preserve"> </w:t>
      </w:r>
      <w:r w:rsidRPr="00491B16">
        <w:rPr>
          <w:rFonts w:ascii="Times New Roman" w:hAnsi="Times New Roman"/>
          <w:bCs/>
          <w:iCs/>
          <w:sz w:val="24"/>
        </w:rPr>
        <w:t xml:space="preserve">№ 7 к настоящему ПДО), </w:t>
      </w:r>
      <w:r w:rsidR="007F54D3" w:rsidRPr="007F54D3">
        <w:rPr>
          <w:rFonts w:ascii="Times New Roman" w:hAnsi="Times New Roman"/>
          <w:bCs/>
          <w:iCs/>
          <w:sz w:val="24"/>
        </w:rPr>
        <w:t>за подписью уполномоченного лица и печатью участника закупки</w:t>
      </w:r>
      <w:r w:rsidRPr="00491B16">
        <w:rPr>
          <w:rFonts w:ascii="Times New Roman" w:hAnsi="Times New Roman"/>
          <w:bCs/>
          <w:iCs/>
          <w:sz w:val="24"/>
        </w:rPr>
        <w:t>;</w:t>
      </w:r>
    </w:p>
    <w:p w:rsidR="00E23A3A" w:rsidRPr="00D34306" w:rsidRDefault="006C0B99" w:rsidP="0065336A">
      <w:pPr>
        <w:pStyle w:val="a6"/>
        <w:numPr>
          <w:ilvl w:val="0"/>
          <w:numId w:val="2"/>
        </w:numPr>
        <w:spacing w:before="60"/>
        <w:jc w:val="both"/>
        <w:rPr>
          <w:rFonts w:ascii="Times New Roman" w:hAnsi="Times New Roman"/>
          <w:sz w:val="24"/>
        </w:rPr>
      </w:pPr>
      <w:r w:rsidRPr="006C0B99">
        <w:rPr>
          <w:rFonts w:ascii="Times New Roman" w:hAnsi="Times New Roman"/>
          <w:sz w:val="24"/>
        </w:rPr>
        <w:t xml:space="preserve">Письмо об отсутствии / наличии изменений в уставных и/или регистрационных документах Контрагента с даты последнего их предоставления в ОАО «Славнефть-ЯНОС» (Форма </w:t>
      </w:r>
      <w:r>
        <w:rPr>
          <w:rFonts w:ascii="Times New Roman" w:hAnsi="Times New Roman"/>
          <w:sz w:val="24"/>
        </w:rPr>
        <w:t>9</w:t>
      </w:r>
      <w:r w:rsidRPr="006C0B99">
        <w:rPr>
          <w:rFonts w:ascii="Times New Roman" w:hAnsi="Times New Roman"/>
          <w:sz w:val="24"/>
        </w:rPr>
        <w:t>). В случае наличия изменений в уставных и/или регистрационных документах, Контрагент прикладывает заверенные копии данных документов</w:t>
      </w:r>
      <w:r w:rsidR="00E23A3A" w:rsidRPr="00D34306">
        <w:rPr>
          <w:rFonts w:ascii="Times New Roman" w:hAnsi="Times New Roman"/>
          <w:sz w:val="24"/>
        </w:rPr>
        <w:t>;</w:t>
      </w:r>
    </w:p>
    <w:p w:rsidR="00DE7BED" w:rsidRPr="008E32E8" w:rsidRDefault="00DE7BED" w:rsidP="0065336A">
      <w:pPr>
        <w:pStyle w:val="a6"/>
        <w:numPr>
          <w:ilvl w:val="0"/>
          <w:numId w:val="2"/>
        </w:numPr>
        <w:tabs>
          <w:tab w:val="left" w:pos="1418"/>
        </w:tabs>
        <w:spacing w:before="60"/>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13391E">
        <w:rPr>
          <w:rFonts w:ascii="Times New Roman" w:hAnsi="Times New Roman"/>
          <w:sz w:val="24"/>
        </w:rPr>
        <w:t>3</w:t>
      </w:r>
      <w:r w:rsidR="0088678C" w:rsidRPr="008E32E8">
        <w:rPr>
          <w:rFonts w:ascii="Times New Roman" w:hAnsi="Times New Roman"/>
          <w:sz w:val="24"/>
        </w:rPr>
        <w:t xml:space="preserve"> (</w:t>
      </w:r>
      <w:r w:rsidR="0013391E">
        <w:rPr>
          <w:rFonts w:ascii="Times New Roman" w:hAnsi="Times New Roman"/>
          <w:sz w:val="24"/>
        </w:rPr>
        <w:t>трех</w:t>
      </w:r>
      <w:r w:rsidRPr="008E32E8">
        <w:rPr>
          <w:rFonts w:ascii="Times New Roman" w:hAnsi="Times New Roman"/>
          <w:sz w:val="24"/>
        </w:rPr>
        <w:t>) месяцев после даты окончания приема оферт</w:t>
      </w:r>
      <w:r w:rsidR="00930F27">
        <w:rPr>
          <w:rFonts w:ascii="Times New Roman" w:hAnsi="Times New Roman"/>
          <w:sz w:val="24"/>
        </w:rPr>
        <w:t xml:space="preserve"> или письмо о направлении документов на аккредитацию</w:t>
      </w:r>
      <w:r w:rsidRPr="008E32E8">
        <w:rPr>
          <w:rFonts w:ascii="Times New Roman" w:hAnsi="Times New Roman"/>
          <w:sz w:val="24"/>
        </w:rPr>
        <w:t>;</w:t>
      </w:r>
    </w:p>
    <w:p w:rsidR="00DE7BED" w:rsidRPr="00C561F7" w:rsidRDefault="00DE7BED" w:rsidP="0065336A">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65336A">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65336A">
      <w:pPr>
        <w:pStyle w:val="a6"/>
        <w:numPr>
          <w:ilvl w:val="0"/>
          <w:numId w:val="2"/>
        </w:numPr>
        <w:spacing w:before="60"/>
        <w:ind w:left="1418" w:hanging="341"/>
        <w:contextualSpacing w:val="0"/>
        <w:jc w:val="both"/>
        <w:rPr>
          <w:rFonts w:ascii="Times New Roman" w:hAnsi="Times New Roman"/>
          <w:sz w:val="24"/>
        </w:rPr>
      </w:pPr>
      <w:r w:rsidRPr="008C6979">
        <w:rPr>
          <w:rFonts w:ascii="Times New Roman" w:hAnsi="Times New Roman"/>
          <w:sz w:val="24"/>
        </w:rPr>
        <w:t xml:space="preserve">Подписанный </w:t>
      </w:r>
      <w:r w:rsidR="0013391E">
        <w:rPr>
          <w:rFonts w:ascii="Times New Roman" w:hAnsi="Times New Roman"/>
          <w:sz w:val="24"/>
        </w:rPr>
        <w:t xml:space="preserve">проект </w:t>
      </w:r>
      <w:r w:rsidRPr="008C6979">
        <w:rPr>
          <w:rFonts w:ascii="Times New Roman" w:hAnsi="Times New Roman"/>
          <w:sz w:val="24"/>
        </w:rPr>
        <w:t>договор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w:t>
      </w:r>
      <w:r w:rsidR="005D3F09">
        <w:rPr>
          <w:rFonts w:ascii="Times New Roman" w:hAnsi="Times New Roman"/>
          <w:sz w:val="24"/>
        </w:rPr>
        <w:t xml:space="preserve"> заполненные</w:t>
      </w:r>
      <w:r w:rsidR="00C76EC7">
        <w:rPr>
          <w:rFonts w:ascii="Times New Roman" w:hAnsi="Times New Roman"/>
          <w:sz w:val="24"/>
        </w:rPr>
        <w:t xml:space="preserve"> с указанием цен, стоимости</w:t>
      </w:r>
      <w:r w:rsidR="005D3F09">
        <w:rPr>
          <w:rFonts w:ascii="Times New Roman" w:hAnsi="Times New Roman"/>
          <w:sz w:val="24"/>
        </w:rPr>
        <w:t>,</w:t>
      </w:r>
      <w:r w:rsidR="0087067B" w:rsidRPr="008C6979">
        <w:rPr>
          <w:rFonts w:ascii="Times New Roman" w:hAnsi="Times New Roman"/>
          <w:sz w:val="24"/>
        </w:rPr>
        <w:t xml:space="preserve"> подписанные и скрепленные печатью организации в редакции Заказчика, в 2-х экземплярах;</w:t>
      </w:r>
    </w:p>
    <w:p w:rsidR="001F00C1" w:rsidRDefault="001F00C1" w:rsidP="0065336A">
      <w:pPr>
        <w:pStyle w:val="a6"/>
        <w:numPr>
          <w:ilvl w:val="0"/>
          <w:numId w:val="2"/>
        </w:numPr>
        <w:spacing w:before="60"/>
        <w:jc w:val="both"/>
        <w:rPr>
          <w:rFonts w:ascii="Times New Roman" w:hAnsi="Times New Roman"/>
          <w:sz w:val="24"/>
        </w:rPr>
      </w:pPr>
      <w:r>
        <w:rPr>
          <w:rFonts w:ascii="Times New Roman" w:hAnsi="Times New Roman"/>
          <w:sz w:val="24"/>
        </w:rPr>
        <w:t xml:space="preserve">Письмо </w:t>
      </w:r>
      <w:r w:rsidRPr="001F00C1">
        <w:rPr>
          <w:rFonts w:ascii="Times New Roman" w:hAnsi="Times New Roman"/>
          <w:sz w:val="24"/>
        </w:rPr>
        <w:t>подтверждающе</w:t>
      </w:r>
      <w:r>
        <w:rPr>
          <w:rFonts w:ascii="Times New Roman" w:hAnsi="Times New Roman"/>
          <w:sz w:val="24"/>
        </w:rPr>
        <w:t>е</w:t>
      </w:r>
      <w:r w:rsidRPr="001F00C1">
        <w:rPr>
          <w:rFonts w:ascii="Times New Roman" w:hAnsi="Times New Roman"/>
          <w:sz w:val="24"/>
        </w:rPr>
        <w:t xml:space="preserve">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w:t>
      </w:r>
      <w:r>
        <w:rPr>
          <w:rFonts w:ascii="Times New Roman" w:hAnsi="Times New Roman"/>
          <w:sz w:val="24"/>
        </w:rPr>
        <w:t>е</w:t>
      </w:r>
      <w:r w:rsidRPr="001F00C1">
        <w:rPr>
          <w:rFonts w:ascii="Times New Roman" w:hAnsi="Times New Roman"/>
          <w:sz w:val="24"/>
        </w:rPr>
        <w:t xml:space="preserve"> факт одобрения данной сделки уполномоченным органом управления контрагента (</w:t>
      </w:r>
      <w:r>
        <w:rPr>
          <w:rFonts w:ascii="Times New Roman" w:hAnsi="Times New Roman"/>
          <w:sz w:val="24"/>
        </w:rPr>
        <w:t xml:space="preserve">по одному из </w:t>
      </w:r>
      <w:r w:rsidR="00E23A3A">
        <w:rPr>
          <w:rFonts w:ascii="Times New Roman" w:hAnsi="Times New Roman"/>
          <w:sz w:val="24"/>
        </w:rPr>
        <w:t xml:space="preserve">двух </w:t>
      </w:r>
      <w:r>
        <w:rPr>
          <w:rFonts w:ascii="Times New Roman" w:hAnsi="Times New Roman"/>
          <w:sz w:val="24"/>
        </w:rPr>
        <w:t xml:space="preserve">вариантов </w:t>
      </w:r>
      <w:r w:rsidR="00FE6BC6">
        <w:rPr>
          <w:rFonts w:ascii="Times New Roman" w:hAnsi="Times New Roman"/>
          <w:sz w:val="24"/>
        </w:rPr>
        <w:t>Ф</w:t>
      </w:r>
      <w:r w:rsidRPr="001F00C1">
        <w:rPr>
          <w:rFonts w:ascii="Times New Roman" w:hAnsi="Times New Roman"/>
          <w:sz w:val="24"/>
        </w:rPr>
        <w:t>орм</w:t>
      </w:r>
      <w:r>
        <w:rPr>
          <w:rFonts w:ascii="Times New Roman" w:hAnsi="Times New Roman"/>
          <w:sz w:val="24"/>
        </w:rPr>
        <w:t>ы</w:t>
      </w:r>
      <w:r w:rsidRPr="001F00C1">
        <w:rPr>
          <w:rFonts w:ascii="Times New Roman" w:hAnsi="Times New Roman"/>
          <w:sz w:val="24"/>
        </w:rPr>
        <w:t xml:space="preserve"> № </w:t>
      </w:r>
      <w:r w:rsidR="00C76EC7">
        <w:rPr>
          <w:rFonts w:ascii="Times New Roman" w:hAnsi="Times New Roman"/>
          <w:sz w:val="24"/>
        </w:rPr>
        <w:t>8</w:t>
      </w:r>
      <w:r w:rsidR="005136A6">
        <w:rPr>
          <w:rFonts w:ascii="Times New Roman" w:hAnsi="Times New Roman"/>
          <w:sz w:val="24"/>
        </w:rPr>
        <w:t xml:space="preserve"> к настоящему ПДО</w:t>
      </w:r>
      <w:r w:rsidRPr="001F00C1">
        <w:rPr>
          <w:rFonts w:ascii="Times New Roman" w:hAnsi="Times New Roman"/>
          <w:sz w:val="24"/>
        </w:rPr>
        <w:t>)</w:t>
      </w:r>
      <w:r>
        <w:rPr>
          <w:rFonts w:ascii="Times New Roman" w:hAnsi="Times New Roman"/>
          <w:sz w:val="24"/>
        </w:rPr>
        <w:t>,</w:t>
      </w:r>
      <w:r w:rsidRPr="001F00C1">
        <w:t xml:space="preserve"> </w:t>
      </w:r>
      <w:r w:rsidRPr="001F00C1">
        <w:rPr>
          <w:rFonts w:ascii="Times New Roman" w:hAnsi="Times New Roman"/>
          <w:sz w:val="24"/>
        </w:rPr>
        <w:t>подписанное уполномоченным лицом и заверенная печатью участника закупки)</w:t>
      </w:r>
      <w:r>
        <w:rPr>
          <w:rFonts w:ascii="Times New Roman" w:hAnsi="Times New Roman"/>
          <w:sz w:val="24"/>
        </w:rPr>
        <w:t>;</w:t>
      </w:r>
    </w:p>
    <w:p w:rsidR="00DE7BED" w:rsidRPr="00C561F7" w:rsidRDefault="00DE7BED" w:rsidP="0065336A">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F749D1">
        <w:rPr>
          <w:rFonts w:ascii="Times New Roman" w:hAnsi="Times New Roman"/>
          <w:sz w:val="24"/>
        </w:rPr>
        <w:t>455</w:t>
      </w:r>
      <w:r w:rsidR="003523B8" w:rsidRPr="00C561F7">
        <w:rPr>
          <w:rFonts w:ascii="Times New Roman" w:hAnsi="Times New Roman"/>
          <w:sz w:val="24"/>
        </w:rPr>
        <w:t>-К</w:t>
      </w:r>
      <w:r w:rsidR="0013391E">
        <w:rPr>
          <w:rFonts w:ascii="Times New Roman" w:hAnsi="Times New Roman"/>
          <w:sz w:val="24"/>
        </w:rPr>
        <w:t>Р</w:t>
      </w:r>
      <w:r w:rsidR="003523B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color w:val="FF0000"/>
          <w:sz w:val="24"/>
        </w:rPr>
        <w:t xml:space="preserve"> </w:t>
      </w:r>
      <w:r w:rsidRPr="00175289">
        <w:rPr>
          <w:rFonts w:ascii="Times New Roman" w:hAnsi="Times New Roman"/>
          <w:sz w:val="24"/>
        </w:rPr>
        <w:t>от</w:t>
      </w:r>
      <w:r w:rsidRPr="00175289">
        <w:rPr>
          <w:rFonts w:ascii="Times New Roman" w:hAnsi="Times New Roman"/>
          <w:color w:val="FF0000"/>
          <w:sz w:val="24"/>
        </w:rPr>
        <w:t xml:space="preserve"> </w:t>
      </w:r>
      <w:r w:rsidR="00175289" w:rsidRPr="00175289">
        <w:rPr>
          <w:rFonts w:ascii="Times New Roman" w:hAnsi="Times New Roman"/>
          <w:sz w:val="24"/>
        </w:rPr>
        <w:t>03.09.2018 г.</w:t>
      </w:r>
      <w:r w:rsidRPr="00175289">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 xml:space="preserve">Учитывая, что тендер проводится в два этапа, участник закупки передает четыре </w:t>
      </w:r>
      <w:r w:rsidRPr="00C561F7">
        <w:rPr>
          <w:rFonts w:ascii="Times New Roman" w:hAnsi="Times New Roman"/>
          <w:sz w:val="24"/>
        </w:rPr>
        <w:lastRenderedPageBreak/>
        <w:t>конверта документов:</w:t>
      </w:r>
    </w:p>
    <w:p w:rsidR="00DE7BED" w:rsidRPr="00C561F7" w:rsidRDefault="00DE7BED" w:rsidP="0065336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w:t>
      </w:r>
      <w:r w:rsidR="00175289">
        <w:rPr>
          <w:rFonts w:ascii="Times New Roman" w:hAnsi="Times New Roman"/>
          <w:sz w:val="24"/>
        </w:rPr>
        <w:t>:</w:t>
      </w:r>
      <w:r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65336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w:t>
      </w:r>
      <w:r w:rsidR="00175289">
        <w:rPr>
          <w:rFonts w:ascii="Times New Roman" w:hAnsi="Times New Roman"/>
          <w:sz w:val="24"/>
        </w:rPr>
        <w:t>:</w:t>
      </w:r>
      <w:r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DE7BED" w:rsidRPr="00C561F7" w:rsidRDefault="00DE7BED" w:rsidP="0065336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w:t>
      </w:r>
      <w:r w:rsidR="00175289">
        <w:rPr>
          <w:rFonts w:ascii="Times New Roman" w:hAnsi="Times New Roman"/>
          <w:sz w:val="24"/>
        </w:rPr>
        <w:t>:</w:t>
      </w:r>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65336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w:t>
      </w:r>
      <w:r w:rsidR="00175289">
        <w:rPr>
          <w:rFonts w:ascii="Times New Roman" w:hAnsi="Times New Roman"/>
          <w:sz w:val="24"/>
        </w:rPr>
        <w:t>:</w:t>
      </w:r>
      <w:r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65336A">
      <w:pPr>
        <w:spacing w:before="60"/>
        <w:ind w:left="708"/>
        <w:jc w:val="both"/>
        <w:rPr>
          <w:rFonts w:ascii="Times New Roman" w:hAnsi="Times New Roman"/>
          <w:b/>
          <w:sz w:val="24"/>
        </w:rPr>
      </w:pPr>
      <w:r w:rsidRPr="00C561F7">
        <w:rPr>
          <w:rFonts w:ascii="Times New Roman" w:hAnsi="Times New Roman"/>
          <w:b/>
          <w:sz w:val="24"/>
        </w:rPr>
        <w:t>Начало приема оферт – «</w:t>
      </w:r>
      <w:r w:rsidR="00175289">
        <w:rPr>
          <w:rFonts w:ascii="Times New Roman" w:hAnsi="Times New Roman"/>
          <w:b/>
          <w:sz w:val="24"/>
        </w:rPr>
        <w:t>03</w:t>
      </w:r>
      <w:r w:rsidRPr="00C561F7">
        <w:rPr>
          <w:rFonts w:ascii="Times New Roman" w:hAnsi="Times New Roman"/>
          <w:b/>
          <w:sz w:val="24"/>
        </w:rPr>
        <w:t xml:space="preserve">» </w:t>
      </w:r>
      <w:r w:rsidR="00175289">
        <w:rPr>
          <w:rFonts w:ascii="Times New Roman" w:hAnsi="Times New Roman"/>
          <w:b/>
          <w:sz w:val="24"/>
        </w:rPr>
        <w:t>сентября 2018</w:t>
      </w:r>
      <w:r w:rsidRPr="00C561F7">
        <w:rPr>
          <w:rFonts w:ascii="Times New Roman" w:hAnsi="Times New Roman"/>
          <w:b/>
          <w:sz w:val="24"/>
        </w:rPr>
        <w:t xml:space="preserve"> года.</w:t>
      </w:r>
    </w:p>
    <w:p w:rsidR="00DE7BED" w:rsidRPr="00C561F7" w:rsidRDefault="00DE7BED" w:rsidP="0065336A">
      <w:pPr>
        <w:spacing w:before="60"/>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175289">
        <w:rPr>
          <w:rFonts w:ascii="Times New Roman" w:hAnsi="Times New Roman"/>
          <w:b/>
          <w:sz w:val="24"/>
        </w:rPr>
        <w:t>16</w:t>
      </w:r>
      <w:r w:rsidRPr="00C561F7">
        <w:rPr>
          <w:rFonts w:ascii="Times New Roman" w:hAnsi="Times New Roman"/>
          <w:b/>
          <w:sz w:val="24"/>
        </w:rPr>
        <w:t>:</w:t>
      </w:r>
      <w:r w:rsidR="00175289">
        <w:rPr>
          <w:rFonts w:ascii="Times New Roman" w:hAnsi="Times New Roman"/>
          <w:b/>
          <w:sz w:val="24"/>
        </w:rPr>
        <w:t>00</w:t>
      </w:r>
      <w:r w:rsidRPr="00C561F7">
        <w:rPr>
          <w:rFonts w:ascii="Times New Roman" w:hAnsi="Times New Roman"/>
          <w:b/>
          <w:sz w:val="24"/>
        </w:rPr>
        <w:t xml:space="preserve"> «</w:t>
      </w:r>
      <w:r w:rsidR="00175289">
        <w:rPr>
          <w:rFonts w:ascii="Times New Roman" w:hAnsi="Times New Roman"/>
          <w:b/>
          <w:sz w:val="24"/>
        </w:rPr>
        <w:t>18</w:t>
      </w:r>
      <w:r w:rsidRPr="00C561F7">
        <w:rPr>
          <w:rFonts w:ascii="Times New Roman" w:hAnsi="Times New Roman"/>
          <w:b/>
          <w:sz w:val="24"/>
        </w:rPr>
        <w:t xml:space="preserve">» </w:t>
      </w:r>
      <w:r w:rsidR="00175289" w:rsidRPr="00175289">
        <w:rPr>
          <w:rFonts w:ascii="Times New Roman" w:hAnsi="Times New Roman"/>
          <w:b/>
          <w:sz w:val="24"/>
        </w:rPr>
        <w:t xml:space="preserve">сентября 2018 </w:t>
      </w:r>
      <w:r w:rsidRPr="00C561F7">
        <w:rPr>
          <w:rFonts w:ascii="Times New Roman" w:hAnsi="Times New Roman"/>
          <w:b/>
          <w:sz w:val="24"/>
        </w:rPr>
        <w:t>года.</w:t>
      </w:r>
    </w:p>
    <w:p w:rsidR="00DE7BED" w:rsidRPr="00C561F7" w:rsidRDefault="00DE7BED" w:rsidP="0065336A">
      <w:pPr>
        <w:spacing w:before="60"/>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175289">
        <w:rPr>
          <w:rFonts w:ascii="Times New Roman" w:hAnsi="Times New Roman"/>
          <w:b/>
          <w:sz w:val="24"/>
        </w:rPr>
        <w:t>21</w:t>
      </w:r>
      <w:r w:rsidRPr="00C561F7">
        <w:rPr>
          <w:rFonts w:ascii="Times New Roman" w:hAnsi="Times New Roman"/>
          <w:b/>
          <w:sz w:val="24"/>
        </w:rPr>
        <w:t xml:space="preserve">» </w:t>
      </w:r>
      <w:r w:rsidR="00175289">
        <w:rPr>
          <w:rFonts w:ascii="Times New Roman" w:hAnsi="Times New Roman"/>
          <w:b/>
          <w:sz w:val="24"/>
        </w:rPr>
        <w:t>ноября 2018</w:t>
      </w:r>
      <w:r w:rsidRPr="00C561F7">
        <w:rPr>
          <w:rFonts w:ascii="Times New Roman" w:hAnsi="Times New Roman"/>
          <w:b/>
          <w:sz w:val="24"/>
        </w:rPr>
        <w:t xml:space="preserve"> года.</w:t>
      </w:r>
    </w:p>
    <w:p w:rsidR="00DE7BED" w:rsidRPr="00C561F7" w:rsidRDefault="00DE7BED" w:rsidP="0065336A">
      <w:pPr>
        <w:spacing w:before="60"/>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175289">
        <w:rPr>
          <w:rFonts w:ascii="Times New Roman" w:hAnsi="Times New Roman"/>
          <w:sz w:val="24"/>
        </w:rPr>
        <w:t>13</w:t>
      </w:r>
      <w:r w:rsidRPr="00C561F7">
        <w:rPr>
          <w:rFonts w:ascii="Times New Roman" w:hAnsi="Times New Roman"/>
          <w:sz w:val="24"/>
        </w:rPr>
        <w:t xml:space="preserve">» </w:t>
      </w:r>
      <w:r w:rsidR="00175289" w:rsidRPr="00175289">
        <w:rPr>
          <w:rFonts w:ascii="Times New Roman" w:hAnsi="Times New Roman"/>
          <w:sz w:val="24"/>
        </w:rPr>
        <w:t>сентября 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w:t>
      </w:r>
      <w:r w:rsidR="00175289">
        <w:rPr>
          <w:rFonts w:ascii="Times New Roman" w:hAnsi="Times New Roman"/>
          <w:sz w:val="24"/>
        </w:rPr>
        <w:t xml:space="preserve">чателей настоящего предложения </w:t>
      </w:r>
      <w:r w:rsidRPr="00C561F7">
        <w:rPr>
          <w:rFonts w:ascii="Times New Roman" w:hAnsi="Times New Roman"/>
          <w:sz w:val="24"/>
        </w:rPr>
        <w:t>без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 xml:space="preserve">По </w:t>
      </w:r>
      <w:r w:rsidR="00C97AE3">
        <w:rPr>
          <w:rFonts w:ascii="Times New Roman" w:hAnsi="Times New Roman"/>
          <w:sz w:val="24"/>
        </w:rPr>
        <w:t xml:space="preserve">всем </w:t>
      </w:r>
      <w:r w:rsidRPr="00C561F7">
        <w:rPr>
          <w:rFonts w:ascii="Times New Roman" w:hAnsi="Times New Roman"/>
          <w:sz w:val="24"/>
        </w:rPr>
        <w:t>вопросам обращаться:</w:t>
      </w:r>
    </w:p>
    <w:p w:rsidR="00175289" w:rsidRPr="00175289" w:rsidRDefault="00175289" w:rsidP="00175289">
      <w:pPr>
        <w:ind w:firstLine="708"/>
        <w:jc w:val="both"/>
        <w:rPr>
          <w:rFonts w:ascii="Times New Roman" w:hAnsi="Times New Roman"/>
          <w:sz w:val="24"/>
        </w:rPr>
      </w:pPr>
      <w:r w:rsidRPr="00175289">
        <w:rPr>
          <w:rFonts w:ascii="Times New Roman" w:hAnsi="Times New Roman"/>
          <w:sz w:val="24"/>
        </w:rPr>
        <w:t>к ведущему специалисту Тендерного комитета ОАО «Славнефть-ЯНОС» Прокофьевой Елене Геннадьевне.</w:t>
      </w:r>
    </w:p>
    <w:p w:rsidR="00175289" w:rsidRPr="00175289" w:rsidRDefault="00175289" w:rsidP="00175289">
      <w:pPr>
        <w:ind w:firstLine="708"/>
        <w:jc w:val="both"/>
        <w:rPr>
          <w:rFonts w:ascii="Times New Roman" w:hAnsi="Times New Roman"/>
          <w:sz w:val="24"/>
        </w:rPr>
      </w:pPr>
      <w:r w:rsidRPr="00175289">
        <w:rPr>
          <w:rFonts w:ascii="Times New Roman" w:hAnsi="Times New Roman"/>
          <w:sz w:val="24"/>
        </w:rPr>
        <w:t xml:space="preserve">Контактные данные: телефон: (4852) 49-90-34, E-mail: </w:t>
      </w:r>
      <w:hyperlink r:id="rId8" w:history="1">
        <w:r w:rsidRPr="0021544C">
          <w:rPr>
            <w:rStyle w:val="a8"/>
            <w:rFonts w:ascii="Times New Roman" w:hAnsi="Times New Roman"/>
            <w:sz w:val="24"/>
          </w:rPr>
          <w:t>ProkofievaEG@yanos.slavneft.ru</w:t>
        </w:r>
      </w:hyperlink>
      <w:r>
        <w:rPr>
          <w:rFonts w:ascii="Times New Roman" w:hAnsi="Times New Roman"/>
          <w:sz w:val="24"/>
        </w:rPr>
        <w:t xml:space="preserve"> </w:t>
      </w:r>
    </w:p>
    <w:p w:rsidR="00175289" w:rsidRDefault="00175289" w:rsidP="00175289">
      <w:pPr>
        <w:ind w:firstLine="708"/>
        <w:jc w:val="both"/>
        <w:rPr>
          <w:rFonts w:ascii="Times New Roman" w:hAnsi="Times New Roman"/>
          <w:sz w:val="24"/>
        </w:rPr>
      </w:pPr>
      <w:hyperlink r:id="rId9" w:history="1">
        <w:r w:rsidRPr="0021544C">
          <w:rPr>
            <w:rStyle w:val="a8"/>
            <w:rFonts w:ascii="Times New Roman" w:hAnsi="Times New Roman"/>
            <w:sz w:val="24"/>
          </w:rPr>
          <w:t>tender@yanos.slavneft.ru</w:t>
        </w:r>
      </w:hyperlink>
    </w:p>
    <w:p w:rsidR="00DE7BED" w:rsidRPr="00C561F7" w:rsidRDefault="00DE7BED" w:rsidP="00175289">
      <w:pPr>
        <w:ind w:firstLine="708"/>
        <w:jc w:val="both"/>
        <w:rPr>
          <w:rFonts w:ascii="Times New Roman" w:hAnsi="Times New Roman"/>
          <w:sz w:val="24"/>
        </w:rPr>
      </w:pPr>
      <w:r w:rsidRPr="00C561F7">
        <w:rPr>
          <w:rFonts w:ascii="Times New Roman" w:hAnsi="Times New Roman"/>
          <w:sz w:val="24"/>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F23932" w:rsidRPr="00F23932">
        <w:rPr>
          <w:rFonts w:ascii="Times New Roman" w:hAnsi="Times New Roman"/>
          <w:sz w:val="24"/>
        </w:rPr>
        <w:t xml:space="preserve"> </w:t>
      </w:r>
      <w:hyperlink r:id="rId10" w:history="1">
        <w:r w:rsidR="00F23932" w:rsidRPr="00F23932">
          <w:rPr>
            <w:rStyle w:val="a8"/>
            <w:rFonts w:ascii="Times New Roman" w:hAnsi="Times New Roman"/>
            <w:b/>
            <w:sz w:val="24"/>
          </w:rPr>
          <w:t>Прохождение аккредитации</w:t>
        </w:r>
      </w:hyperlink>
      <w:r w:rsidRPr="00F23932">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65336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65336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65336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F23932" w:rsidRPr="00F23932">
          <w:rPr>
            <w:rStyle w:val="a8"/>
            <w:rFonts w:ascii="Times New Roman" w:hAnsi="Times New Roman"/>
            <w:b/>
            <w:sz w:val="24"/>
          </w:rPr>
          <w:t>Прохождение аккредитации</w:t>
        </w:r>
      </w:hyperlink>
      <w:r w:rsidRPr="007F1254">
        <w:rPr>
          <w:rFonts w:ascii="Times New Roman" w:hAnsi="Times New Roman"/>
          <w:color w:val="00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13391E">
        <w:rPr>
          <w:rFonts w:ascii="Times New Roman" w:hAnsi="Times New Roman"/>
          <w:sz w:val="24"/>
        </w:rPr>
        <w:t>3 (трех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F23932" w:rsidRPr="00F23932">
          <w:rPr>
            <w:rStyle w:val="a8"/>
            <w:rFonts w:ascii="Times New Roman" w:hAnsi="Times New Roman"/>
            <w:b/>
            <w:sz w:val="24"/>
          </w:rPr>
          <w:t>Прохождение аккредитации</w:t>
        </w:r>
      </w:hyperlink>
      <w:r w:rsidR="00F23932">
        <w:rPr>
          <w:rFonts w:ascii="Times New Roman" w:hAnsi="Times New Roman"/>
          <w:sz w:val="24"/>
        </w:rPr>
        <w:t>.</w:t>
      </w:r>
      <w:r w:rsidRPr="00C561F7">
        <w:rPr>
          <w:rFonts w:ascii="Times New Roman" w:hAnsi="Times New Roman"/>
          <w:sz w:val="24"/>
        </w:rPr>
        <w:t xml:space="preserve"> </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xml:space="preserve">. В жалобе указываются: </w:t>
      </w:r>
      <w:r w:rsidRPr="00C561F7">
        <w:rPr>
          <w:rFonts w:ascii="Times New Roman" w:hAnsi="Times New Roman"/>
          <w:sz w:val="24"/>
        </w:rPr>
        <w:lastRenderedPageBreak/>
        <w:t>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F749D1">
        <w:rPr>
          <w:rFonts w:ascii="Times New Roman" w:hAnsi="Times New Roman"/>
          <w:sz w:val="24"/>
        </w:rPr>
        <w:t>455</w:t>
      </w:r>
      <w:r w:rsidR="0013391E">
        <w:rPr>
          <w:rFonts w:ascii="Times New Roman" w:hAnsi="Times New Roman"/>
          <w:sz w:val="24"/>
        </w:rPr>
        <w:t>-КР</w:t>
      </w:r>
      <w:r w:rsidR="00E85DE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sz w:val="24"/>
        </w:rPr>
        <w:t xml:space="preserve"> </w:t>
      </w:r>
      <w:r w:rsidRPr="00175289">
        <w:rPr>
          <w:rFonts w:ascii="Times New Roman" w:hAnsi="Times New Roman"/>
          <w:sz w:val="24"/>
        </w:rPr>
        <w:t xml:space="preserve">от </w:t>
      </w:r>
      <w:r w:rsidR="00175289" w:rsidRPr="00175289">
        <w:rPr>
          <w:rFonts w:ascii="Times New Roman" w:hAnsi="Times New Roman"/>
          <w:sz w:val="24"/>
        </w:rPr>
        <w:t>03.09.2018 г.</w:t>
      </w:r>
      <w:r w:rsidRPr="00175289">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 xml:space="preserve">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sidRPr="0063533A">
        <w:rPr>
          <w:rFonts w:ascii="Times New Roman" w:hAnsi="Times New Roman"/>
          <w:sz w:val="24"/>
        </w:rPr>
        <w:t>С</w:t>
      </w:r>
      <w:r w:rsidR="00923CDA" w:rsidRPr="0063533A">
        <w:rPr>
          <w:rFonts w:ascii="Times New Roman" w:hAnsi="Times New Roman"/>
          <w:sz w:val="24"/>
        </w:rPr>
        <w:t xml:space="preserve">правка об опыте работы за последние </w:t>
      </w:r>
      <w:r w:rsidR="0063533A" w:rsidRPr="0063533A">
        <w:rPr>
          <w:rFonts w:ascii="Times New Roman" w:hAnsi="Times New Roman"/>
          <w:sz w:val="24"/>
        </w:rPr>
        <w:t>10</w:t>
      </w:r>
      <w:r w:rsidR="00B6508E" w:rsidRPr="0063533A">
        <w:rPr>
          <w:rFonts w:ascii="Times New Roman" w:hAnsi="Times New Roman"/>
          <w:sz w:val="24"/>
        </w:rPr>
        <w:t xml:space="preserve"> лет</w:t>
      </w:r>
      <w:r w:rsidR="00923CDA"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BA2B15" w:rsidRPr="0063533A">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867CE1" w:rsidRDefault="00625E43" w:rsidP="00B86655">
      <w:pPr>
        <w:jc w:val="both"/>
        <w:rPr>
          <w:rFonts w:ascii="Times New Roman" w:hAnsi="Times New Roman"/>
          <w:bCs/>
          <w:sz w:val="24"/>
        </w:rPr>
      </w:pPr>
      <w:r>
        <w:rPr>
          <w:rFonts w:ascii="Times New Roman" w:hAnsi="Times New Roman"/>
          <w:bCs/>
          <w:sz w:val="24"/>
        </w:rPr>
        <w:t>9</w:t>
      </w:r>
      <w:r w:rsidR="00867CE1">
        <w:rPr>
          <w:rFonts w:ascii="Times New Roman" w:hAnsi="Times New Roman"/>
          <w:bCs/>
          <w:sz w:val="24"/>
        </w:rPr>
        <w:t xml:space="preserve">. </w:t>
      </w:r>
      <w:r w:rsidR="000267A8">
        <w:rPr>
          <w:rFonts w:ascii="Times New Roman" w:hAnsi="Times New Roman"/>
          <w:bCs/>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w:t>
      </w:r>
      <w:r w:rsidR="00B6508E">
        <w:rPr>
          <w:rFonts w:ascii="Times New Roman" w:hAnsi="Times New Roman"/>
          <w:bCs/>
          <w:sz w:val="24"/>
        </w:rPr>
        <w:t>Форма</w:t>
      </w:r>
      <w:r w:rsidR="000267A8">
        <w:rPr>
          <w:rFonts w:ascii="Times New Roman" w:hAnsi="Times New Roman"/>
          <w:bCs/>
          <w:sz w:val="24"/>
        </w:rPr>
        <w:t xml:space="preserve"> № </w:t>
      </w:r>
      <w:r w:rsidR="00097BA8">
        <w:rPr>
          <w:rFonts w:ascii="Times New Roman" w:hAnsi="Times New Roman"/>
          <w:bCs/>
          <w:sz w:val="24"/>
        </w:rPr>
        <w:t>8</w:t>
      </w:r>
      <w:r w:rsidR="000267A8">
        <w:rPr>
          <w:rFonts w:ascii="Times New Roman" w:hAnsi="Times New Roman"/>
          <w:bCs/>
          <w:sz w:val="24"/>
        </w:rPr>
        <w:t>).</w:t>
      </w:r>
    </w:p>
    <w:p w:rsidR="00E23A3A" w:rsidRDefault="00097BA8" w:rsidP="00E23A3A">
      <w:pPr>
        <w:jc w:val="both"/>
        <w:rPr>
          <w:rFonts w:ascii="Times New Roman" w:hAnsi="Times New Roman"/>
          <w:bCs/>
          <w:sz w:val="24"/>
        </w:rPr>
      </w:pPr>
      <w:r>
        <w:rPr>
          <w:rFonts w:ascii="Times New Roman" w:hAnsi="Times New Roman"/>
          <w:bCs/>
          <w:sz w:val="24"/>
        </w:rPr>
        <w:t>1</w:t>
      </w:r>
      <w:r w:rsidR="006708B7">
        <w:rPr>
          <w:rFonts w:ascii="Times New Roman" w:hAnsi="Times New Roman"/>
          <w:bCs/>
          <w:sz w:val="24"/>
        </w:rPr>
        <w:t>0</w:t>
      </w:r>
      <w:r w:rsidR="000267A8">
        <w:rPr>
          <w:rFonts w:ascii="Times New Roman" w:hAnsi="Times New Roman"/>
          <w:bCs/>
          <w:sz w:val="24"/>
        </w:rPr>
        <w:t>. Образец письменной информации, подтверждающей отсутствие изменений в уставных и регистрационных документах контрагента</w:t>
      </w:r>
      <w:r w:rsidR="00E23A3A">
        <w:rPr>
          <w:rFonts w:ascii="Times New Roman" w:hAnsi="Times New Roman"/>
          <w:bCs/>
          <w:sz w:val="24"/>
        </w:rPr>
        <w:t xml:space="preserve"> </w:t>
      </w:r>
      <w:r w:rsidR="00E23A3A" w:rsidRPr="00E23A3A">
        <w:rPr>
          <w:rFonts w:ascii="Times New Roman" w:hAnsi="Times New Roman"/>
          <w:bCs/>
          <w:sz w:val="24"/>
        </w:rPr>
        <w:t>(</w:t>
      </w:r>
      <w:r w:rsidR="00B6508E">
        <w:rPr>
          <w:rFonts w:ascii="Times New Roman" w:hAnsi="Times New Roman"/>
          <w:bCs/>
          <w:sz w:val="24"/>
        </w:rPr>
        <w:t>Ф</w:t>
      </w:r>
      <w:r w:rsidR="00E23A3A" w:rsidRPr="00E23A3A">
        <w:rPr>
          <w:rFonts w:ascii="Times New Roman" w:hAnsi="Times New Roman"/>
          <w:bCs/>
          <w:sz w:val="24"/>
        </w:rPr>
        <w:t>орм</w:t>
      </w:r>
      <w:r w:rsidR="00B6508E">
        <w:rPr>
          <w:rFonts w:ascii="Times New Roman" w:hAnsi="Times New Roman"/>
          <w:bCs/>
          <w:sz w:val="24"/>
        </w:rPr>
        <w:t>а</w:t>
      </w:r>
      <w:r w:rsidR="006708B7">
        <w:rPr>
          <w:rFonts w:ascii="Times New Roman" w:hAnsi="Times New Roman"/>
          <w:bCs/>
          <w:sz w:val="24"/>
        </w:rPr>
        <w:t xml:space="preserve"> № 9</w:t>
      </w:r>
      <w:r w:rsidR="00E23A3A" w:rsidRPr="00E23A3A">
        <w:rPr>
          <w:rFonts w:ascii="Times New Roman" w:hAnsi="Times New Roman"/>
          <w:bCs/>
          <w:sz w:val="24"/>
        </w:rPr>
        <w:t>).</w:t>
      </w:r>
    </w:p>
    <w:p w:rsidR="000267A8" w:rsidRDefault="000267A8" w:rsidP="00B86655">
      <w:pPr>
        <w:jc w:val="both"/>
        <w:rPr>
          <w:rFonts w:ascii="Times New Roman" w:hAnsi="Times New Roman"/>
          <w:bCs/>
          <w:sz w:val="24"/>
        </w:rPr>
      </w:pPr>
    </w:p>
    <w:p w:rsidR="0013391E" w:rsidRDefault="0013391E" w:rsidP="00B86655">
      <w:pPr>
        <w:jc w:val="both"/>
        <w:rPr>
          <w:rFonts w:ascii="Times New Roman" w:hAnsi="Times New Roman"/>
          <w:bCs/>
          <w:sz w:val="24"/>
        </w:rPr>
      </w:pPr>
    </w:p>
    <w:p w:rsidR="0013391E" w:rsidRDefault="0013391E" w:rsidP="00B86655">
      <w:pPr>
        <w:jc w:val="both"/>
        <w:rPr>
          <w:rFonts w:ascii="Times New Roman" w:hAnsi="Times New Roman"/>
          <w:bCs/>
          <w:sz w:val="24"/>
        </w:rPr>
      </w:pPr>
    </w:p>
    <w:p w:rsidR="0013391E" w:rsidRDefault="0013391E" w:rsidP="00B86655">
      <w:pPr>
        <w:jc w:val="both"/>
        <w:rPr>
          <w:rFonts w:ascii="Times New Roman" w:hAnsi="Times New Roman"/>
          <w:bCs/>
          <w:sz w:val="24"/>
        </w:rPr>
      </w:pPr>
    </w:p>
    <w:p w:rsidR="006D05A8" w:rsidRPr="006D05A8" w:rsidRDefault="00AE32FD" w:rsidP="00227E8F">
      <w:pPr>
        <w:rPr>
          <w:rFonts w:ascii="Times New Roman" w:hAnsi="Times New Roman" w:cs="Arial"/>
          <w:bCs/>
          <w:szCs w:val="22"/>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bookmarkStart w:id="0" w:name="_GoBack"/>
      <w:bookmarkEnd w:id="0"/>
    </w:p>
    <w:sectPr w:rsidR="006D05A8" w:rsidRPr="006D05A8" w:rsidSect="006708B7">
      <w:footerReference w:type="default" r:id="rId13"/>
      <w:pgSz w:w="11906" w:h="16838"/>
      <w:pgMar w:top="851" w:right="851"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307" w:rsidRDefault="00286307" w:rsidP="00FB07D9">
      <w:pPr>
        <w:spacing w:before="0"/>
      </w:pPr>
      <w:r>
        <w:separator/>
      </w:r>
    </w:p>
  </w:endnote>
  <w:endnote w:type="continuationSeparator" w:id="0">
    <w:p w:rsidR="00286307" w:rsidRDefault="0028630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307" w:rsidRDefault="00286307">
    <w:pPr>
      <w:pStyle w:val="af3"/>
      <w:jc w:val="right"/>
    </w:pPr>
    <w:r>
      <w:fldChar w:fldCharType="begin"/>
    </w:r>
    <w:r>
      <w:instrText xml:space="preserve"> PAGE   \* MERGEFORMAT </w:instrText>
    </w:r>
    <w:r>
      <w:fldChar w:fldCharType="separate"/>
    </w:r>
    <w:r w:rsidR="00227E8F">
      <w:rPr>
        <w:noProof/>
      </w:rPr>
      <w:t>2</w:t>
    </w:r>
    <w:r>
      <w:rPr>
        <w:noProof/>
      </w:rPr>
      <w:fldChar w:fldCharType="end"/>
    </w:r>
  </w:p>
  <w:p w:rsidR="00286307" w:rsidRDefault="0028630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307" w:rsidRDefault="00286307" w:rsidP="00FB07D9">
      <w:pPr>
        <w:spacing w:before="0"/>
      </w:pPr>
      <w:r>
        <w:separator/>
      </w:r>
    </w:p>
  </w:footnote>
  <w:footnote w:type="continuationSeparator" w:id="0">
    <w:p w:rsidR="00286307" w:rsidRDefault="0028630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91E"/>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289"/>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A69"/>
    <w:rsid w:val="00227E8F"/>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307"/>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4E3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3B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A56"/>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855"/>
    <w:rsid w:val="004A4B39"/>
    <w:rsid w:val="004A4B7D"/>
    <w:rsid w:val="004A4BD4"/>
    <w:rsid w:val="004A515A"/>
    <w:rsid w:val="004A5BDF"/>
    <w:rsid w:val="004A5FD4"/>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33A"/>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2FB4"/>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36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B99"/>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A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254"/>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107"/>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333"/>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0B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0C55"/>
    <w:rsid w:val="00E6192E"/>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9D1"/>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B0E0732"/>
  <w15:docId w15:val="{F730EBDD-3DF3-4DE7-B158-C58A91CD6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5573"/>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anos.slavneft.ru/index.php?module=tend&amp;page=st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yanos.slavneft.ru/index.php?module=tend&amp;page=stop" TargetMode="Externa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ED66B-73BB-4E6E-8830-4D012BE29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2727</Words>
  <Characters>15550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2</cp:revision>
  <cp:lastPrinted>2018-09-03T11:21:00Z</cp:lastPrinted>
  <dcterms:created xsi:type="dcterms:W3CDTF">2018-09-03T11:22:00Z</dcterms:created>
  <dcterms:modified xsi:type="dcterms:W3CDTF">2018-09-03T11:22:00Z</dcterms:modified>
</cp:coreProperties>
</file>